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112"/>
        <w:tblW w:w="0" w:type="auto"/>
        <w:tblLook w:val="01E0" w:firstRow="1" w:lastRow="1" w:firstColumn="1" w:lastColumn="1" w:noHBand="0" w:noVBand="0"/>
      </w:tblPr>
      <w:tblGrid>
        <w:gridCol w:w="10421"/>
      </w:tblGrid>
      <w:tr w:rsidR="00E52D70" w:rsidRPr="0024106A" w:rsidTr="004740A4">
        <w:trPr>
          <w:trHeight w:val="3544"/>
        </w:trPr>
        <w:tc>
          <w:tcPr>
            <w:tcW w:w="10421" w:type="dxa"/>
          </w:tcPr>
          <w:p w:rsidR="00E52D70" w:rsidRPr="0024106A" w:rsidRDefault="00E52D70" w:rsidP="004740A4">
            <w:pPr>
              <w:jc w:val="center"/>
              <w:rPr>
                <w:rFonts w:ascii="Times New Roman" w:hAnsi="Times New Roman"/>
                <w:color w:val="FFFFFF"/>
                <w:sz w:val="16"/>
                <w:szCs w:val="16"/>
                <w:lang w:val="en-US"/>
              </w:rPr>
            </w:pPr>
          </w:p>
          <w:p w:rsidR="00E52D70" w:rsidRPr="0024106A" w:rsidRDefault="00E52D70" w:rsidP="004740A4">
            <w:pPr>
              <w:pStyle w:val="2"/>
              <w:spacing w:before="120" w:after="0" w:line="360" w:lineRule="auto"/>
              <w:jc w:val="center"/>
              <w:rPr>
                <w:rFonts w:ascii="Georgia" w:hAnsi="Georgia" w:cs="Georgia"/>
                <w:i w:val="0"/>
                <w:iCs w:val="0"/>
                <w:color w:val="FFFFFF"/>
                <w:spacing w:val="-10"/>
                <w:sz w:val="36"/>
                <w:szCs w:val="36"/>
              </w:rPr>
            </w:pPr>
            <w:r w:rsidRPr="0024106A">
              <w:rPr>
                <w:rFonts w:ascii="Georgia" w:hAnsi="Georgia" w:cs="Georgia"/>
                <w:i w:val="0"/>
                <w:iCs w:val="0"/>
                <w:color w:val="FFFFFF"/>
                <w:spacing w:val="-10"/>
                <w:sz w:val="36"/>
                <w:szCs w:val="36"/>
              </w:rPr>
              <w:t>У  К  А  З</w:t>
            </w:r>
          </w:p>
          <w:p w:rsidR="00E52D70" w:rsidRPr="0024106A" w:rsidRDefault="00E52D70" w:rsidP="004740A4">
            <w:pPr>
              <w:pStyle w:val="2"/>
              <w:spacing w:before="0" w:after="0" w:line="360" w:lineRule="auto"/>
              <w:jc w:val="center"/>
              <w:rPr>
                <w:rFonts w:ascii="Times New Roman" w:hAnsi="Times New Roman" w:cs="Times New Roman"/>
                <w:i w:val="0"/>
                <w:iCs w:val="0"/>
                <w:color w:val="FFFFFF"/>
                <w:spacing w:val="-10"/>
              </w:rPr>
            </w:pPr>
            <w:r w:rsidRPr="0024106A">
              <w:rPr>
                <w:rFonts w:ascii="Times New Roman" w:hAnsi="Times New Roman" w:cs="Times New Roman"/>
                <w:i w:val="0"/>
                <w:iCs w:val="0"/>
                <w:color w:val="FFFFFF"/>
                <w:spacing w:val="-10"/>
              </w:rPr>
              <w:t>ГУБЕРНАТОРА СМОЛЕНСКОЙ ОБЛАСТИ</w:t>
            </w:r>
          </w:p>
          <w:p w:rsidR="00E52D70" w:rsidRPr="0024106A" w:rsidRDefault="00E52D70" w:rsidP="004740A4">
            <w:pPr>
              <w:spacing w:after="0" w:line="240" w:lineRule="auto"/>
              <w:rPr>
                <w:rFonts w:ascii="Times New Roman" w:hAnsi="Times New Roman"/>
                <w:color w:val="FFFFFF"/>
                <w:lang w:val="en-US"/>
              </w:rPr>
            </w:pPr>
            <w:r w:rsidRPr="0024106A">
              <w:rPr>
                <w:rFonts w:ascii="Times New Roman" w:hAnsi="Times New Roman"/>
                <w:color w:val="FFFFFF"/>
                <w:sz w:val="24"/>
                <w:szCs w:val="24"/>
              </w:rPr>
              <w:t>от</w:t>
            </w:r>
            <w:r w:rsidRPr="0024106A">
              <w:rPr>
                <w:rFonts w:ascii="Times New Roman" w:hAnsi="Times New Roman"/>
                <w:color w:val="FFFFFF"/>
                <w:sz w:val="24"/>
                <w:szCs w:val="24"/>
                <w:lang w:val="en-US"/>
              </w:rPr>
              <w:t xml:space="preserve"> </w:t>
            </w:r>
            <w:bookmarkStart w:id="0" w:name="DATEDOC"/>
            <w:bookmarkEnd w:id="0"/>
            <w:r w:rsidRPr="0024106A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№</w:t>
            </w:r>
            <w:r w:rsidRPr="0024106A">
              <w:rPr>
                <w:rFonts w:ascii="Times New Roman" w:hAnsi="Times New Roman"/>
                <w:color w:val="FFFFFF"/>
                <w:sz w:val="24"/>
                <w:szCs w:val="24"/>
                <w:lang w:val="en-US"/>
              </w:rPr>
              <w:t xml:space="preserve"> </w:t>
            </w:r>
            <w:bookmarkStart w:id="1" w:name="NUM"/>
            <w:bookmarkEnd w:id="1"/>
          </w:p>
          <w:p w:rsidR="00E52D70" w:rsidRPr="0024106A" w:rsidRDefault="00E52D70" w:rsidP="004740A4">
            <w:pPr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</w:pPr>
          </w:p>
        </w:tc>
      </w:tr>
    </w:tbl>
    <w:p w:rsidR="0024106A" w:rsidRPr="00764304" w:rsidRDefault="0024106A" w:rsidP="00E52D70">
      <w:pPr>
        <w:pStyle w:val="23"/>
        <w:spacing w:after="0" w:line="240" w:lineRule="auto"/>
        <w:ind w:left="0" w:right="5585"/>
        <w:jc w:val="both"/>
        <w:rPr>
          <w:rFonts w:ascii="Times New Roman" w:hAnsi="Times New Roman"/>
          <w:sz w:val="16"/>
          <w:szCs w:val="16"/>
        </w:rPr>
      </w:pPr>
    </w:p>
    <w:p w:rsidR="00764304" w:rsidRDefault="00764304" w:rsidP="00E52D70">
      <w:pPr>
        <w:pStyle w:val="23"/>
        <w:spacing w:after="0" w:line="240" w:lineRule="auto"/>
        <w:ind w:left="0" w:right="5585"/>
        <w:jc w:val="both"/>
        <w:rPr>
          <w:rFonts w:ascii="Times New Roman" w:hAnsi="Times New Roman"/>
          <w:sz w:val="28"/>
          <w:szCs w:val="28"/>
        </w:rPr>
      </w:pPr>
    </w:p>
    <w:p w:rsidR="00F93EC6" w:rsidRDefault="00F93EC6" w:rsidP="00DD77A0">
      <w:pPr>
        <w:spacing w:after="0" w:line="240" w:lineRule="auto"/>
        <w:ind w:right="5952"/>
        <w:contextualSpacing/>
        <w:jc w:val="both"/>
        <w:rPr>
          <w:rFonts w:ascii="Times New Roman" w:hAnsi="Times New Roman"/>
          <w:sz w:val="28"/>
          <w:szCs w:val="28"/>
        </w:rPr>
      </w:pPr>
      <w:r w:rsidRPr="00967E02">
        <w:rPr>
          <w:rFonts w:ascii="Times New Roman" w:hAnsi="Times New Roman"/>
          <w:sz w:val="28"/>
          <w:szCs w:val="28"/>
        </w:rPr>
        <w:t xml:space="preserve">Об </w:t>
      </w:r>
      <w:r>
        <w:rPr>
          <w:rFonts w:ascii="Times New Roman" w:hAnsi="Times New Roman"/>
          <w:sz w:val="28"/>
          <w:szCs w:val="28"/>
        </w:rPr>
        <w:t xml:space="preserve">утверждении </w:t>
      </w:r>
      <w:r w:rsidR="007E30A5">
        <w:rPr>
          <w:rFonts w:ascii="Times New Roman" w:hAnsi="Times New Roman"/>
          <w:sz w:val="28"/>
          <w:szCs w:val="28"/>
        </w:rPr>
        <w:t>с</w:t>
      </w:r>
      <w:r w:rsidR="003F6691">
        <w:rPr>
          <w:rFonts w:ascii="Times New Roman" w:hAnsi="Times New Roman"/>
          <w:sz w:val="28"/>
          <w:szCs w:val="28"/>
        </w:rPr>
        <w:t>хемы размещения, использования и охраны охотничьих угодий на территории Смоленской области</w:t>
      </w:r>
    </w:p>
    <w:p w:rsidR="00E52D70" w:rsidRDefault="00E52D70" w:rsidP="00F93EC6">
      <w:pPr>
        <w:pStyle w:val="23"/>
        <w:spacing w:after="0" w:line="240" w:lineRule="auto"/>
        <w:ind w:left="0" w:right="5669"/>
        <w:jc w:val="both"/>
        <w:rPr>
          <w:rFonts w:ascii="Times New Roman" w:hAnsi="Times New Roman"/>
          <w:sz w:val="28"/>
          <w:szCs w:val="28"/>
        </w:rPr>
      </w:pPr>
    </w:p>
    <w:p w:rsidR="00F93EC6" w:rsidRPr="00874880" w:rsidRDefault="00F93EC6" w:rsidP="00E52D70">
      <w:pPr>
        <w:pStyle w:val="2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E30A5" w:rsidRDefault="007E30A5" w:rsidP="007E30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7E30A5">
        <w:rPr>
          <w:rFonts w:ascii="Times New Roman" w:hAnsi="Times New Roman"/>
          <w:sz w:val="28"/>
          <w:szCs w:val="28"/>
        </w:rPr>
        <w:t xml:space="preserve">Федеральным </w:t>
      </w:r>
      <w:hyperlink r:id="rId7" w:history="1">
        <w:r w:rsidRPr="007E30A5">
          <w:rPr>
            <w:rFonts w:ascii="Times New Roman" w:hAnsi="Times New Roman"/>
            <w:sz w:val="28"/>
            <w:szCs w:val="28"/>
          </w:rPr>
          <w:t>законом</w:t>
        </w:r>
      </w:hyperlink>
      <w:r w:rsidRPr="007E30A5">
        <w:rPr>
          <w:rFonts w:ascii="Times New Roman" w:hAnsi="Times New Roman"/>
          <w:sz w:val="28"/>
          <w:szCs w:val="28"/>
        </w:rPr>
        <w:t xml:space="preserve"> от 24.07.2009 </w:t>
      </w:r>
      <w:r>
        <w:rPr>
          <w:rFonts w:ascii="Times New Roman" w:hAnsi="Times New Roman"/>
          <w:sz w:val="28"/>
          <w:szCs w:val="28"/>
        </w:rPr>
        <w:t>№</w:t>
      </w:r>
      <w:r w:rsidRPr="007E30A5">
        <w:rPr>
          <w:rFonts w:ascii="Times New Roman" w:hAnsi="Times New Roman"/>
          <w:sz w:val="28"/>
          <w:szCs w:val="28"/>
        </w:rPr>
        <w:t xml:space="preserve"> 209-ФЗ </w:t>
      </w:r>
      <w:r>
        <w:rPr>
          <w:rFonts w:ascii="Times New Roman" w:hAnsi="Times New Roman"/>
          <w:sz w:val="28"/>
          <w:szCs w:val="28"/>
        </w:rPr>
        <w:t>«</w:t>
      </w:r>
      <w:r w:rsidRPr="007E30A5">
        <w:rPr>
          <w:rFonts w:ascii="Times New Roman" w:hAnsi="Times New Roman"/>
          <w:sz w:val="28"/>
          <w:szCs w:val="28"/>
        </w:rPr>
        <w:t>Об охоте и о сохранении охотничьих ресурсов и о внесении изменений в отдельные законодательные акты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7E30A5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7E30A5">
          <w:rPr>
            <w:rFonts w:ascii="Times New Roman" w:hAnsi="Times New Roman"/>
            <w:sz w:val="28"/>
            <w:szCs w:val="28"/>
          </w:rPr>
          <w:t>приказом</w:t>
        </w:r>
      </w:hyperlink>
      <w:r w:rsidRPr="007E30A5">
        <w:rPr>
          <w:rFonts w:ascii="Times New Roman" w:hAnsi="Times New Roman"/>
          <w:sz w:val="28"/>
          <w:szCs w:val="28"/>
        </w:rPr>
        <w:t xml:space="preserve"> Министерства природных ресурсов и экологии Российской Федерации от 31.08.2010 </w:t>
      </w:r>
      <w:r>
        <w:rPr>
          <w:rFonts w:ascii="Times New Roman" w:hAnsi="Times New Roman"/>
          <w:sz w:val="28"/>
          <w:szCs w:val="28"/>
        </w:rPr>
        <w:t>№</w:t>
      </w:r>
      <w:r w:rsidRPr="007E30A5">
        <w:rPr>
          <w:rFonts w:ascii="Times New Roman" w:hAnsi="Times New Roman"/>
          <w:sz w:val="28"/>
          <w:szCs w:val="28"/>
        </w:rPr>
        <w:t xml:space="preserve"> 335 </w:t>
      </w:r>
      <w:r>
        <w:rPr>
          <w:rFonts w:ascii="Times New Roman" w:hAnsi="Times New Roman"/>
          <w:sz w:val="28"/>
          <w:szCs w:val="28"/>
        </w:rPr>
        <w:t>«</w:t>
      </w:r>
      <w:r w:rsidRPr="007E30A5">
        <w:rPr>
          <w:rFonts w:ascii="Times New Roman" w:hAnsi="Times New Roman"/>
          <w:sz w:val="28"/>
          <w:szCs w:val="28"/>
        </w:rPr>
        <w:t xml:space="preserve">Об утверждении порядка составления схемы размещения, использования и охраны охотничьих угодий на территории субъекта Российской </w:t>
      </w:r>
      <w:r>
        <w:rPr>
          <w:rFonts w:ascii="Times New Roman" w:hAnsi="Times New Roman"/>
          <w:sz w:val="28"/>
          <w:szCs w:val="28"/>
        </w:rPr>
        <w:t>Федерации, а также требований к ее составу и структуре</w:t>
      </w:r>
      <w:r>
        <w:rPr>
          <w:rFonts w:ascii="Times New Roman" w:hAnsi="Times New Roman"/>
          <w:sz w:val="28"/>
          <w:szCs w:val="28"/>
        </w:rPr>
        <w:t>»</w:t>
      </w:r>
    </w:p>
    <w:p w:rsidR="00F93EC6" w:rsidRDefault="00F93EC6" w:rsidP="00F93EC6">
      <w:pPr>
        <w:spacing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F93EC6" w:rsidRDefault="00F93EC6" w:rsidP="00F93EC6">
      <w:pPr>
        <w:spacing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F93EC6" w:rsidRDefault="00F93EC6" w:rsidP="00F93EC6">
      <w:pPr>
        <w:spacing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я ю:</w:t>
      </w:r>
    </w:p>
    <w:p w:rsidR="00F93EC6" w:rsidRDefault="00F93EC6" w:rsidP="00F93EC6">
      <w:pPr>
        <w:spacing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F93EC6" w:rsidRDefault="00F93EC6" w:rsidP="00F93EC6">
      <w:pPr>
        <w:spacing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</w:t>
      </w:r>
      <w:r w:rsidR="007E30A5">
        <w:rPr>
          <w:rFonts w:ascii="Times New Roman" w:hAnsi="Times New Roman"/>
          <w:sz w:val="28"/>
          <w:szCs w:val="28"/>
        </w:rPr>
        <w:t>с</w:t>
      </w:r>
      <w:r w:rsidR="007E30A5">
        <w:rPr>
          <w:rFonts w:ascii="Times New Roman" w:hAnsi="Times New Roman"/>
          <w:sz w:val="28"/>
          <w:szCs w:val="28"/>
        </w:rPr>
        <w:t>хем</w:t>
      </w:r>
      <w:r w:rsidR="007E30A5">
        <w:rPr>
          <w:rFonts w:ascii="Times New Roman" w:hAnsi="Times New Roman"/>
          <w:sz w:val="28"/>
          <w:szCs w:val="28"/>
        </w:rPr>
        <w:t>у</w:t>
      </w:r>
      <w:r w:rsidR="007E30A5">
        <w:rPr>
          <w:rFonts w:ascii="Times New Roman" w:hAnsi="Times New Roman"/>
          <w:sz w:val="28"/>
          <w:szCs w:val="28"/>
        </w:rPr>
        <w:t xml:space="preserve"> размещения, использования и охраны охотничьих угодий на территории Смоленской области</w:t>
      </w:r>
      <w:r w:rsidR="007E30A5">
        <w:rPr>
          <w:rFonts w:ascii="Times New Roman" w:hAnsi="Times New Roman"/>
          <w:sz w:val="28"/>
          <w:szCs w:val="28"/>
        </w:rPr>
        <w:t xml:space="preserve"> (прилагается)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>.</w:t>
      </w:r>
    </w:p>
    <w:p w:rsidR="00E52D70" w:rsidRPr="00874880" w:rsidRDefault="00E52D70" w:rsidP="00E52D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2D70" w:rsidRDefault="00E52D70" w:rsidP="00E52D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2D70" w:rsidRPr="00874880" w:rsidRDefault="00E52D70" w:rsidP="00E52D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2D70" w:rsidRPr="00874880" w:rsidRDefault="00E52D70" w:rsidP="00E52D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488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4B0D7A">
        <w:rPr>
          <w:rFonts w:ascii="Times New Roman" w:hAnsi="Times New Roman"/>
          <w:b/>
          <w:sz w:val="28"/>
          <w:szCs w:val="28"/>
        </w:rPr>
        <w:t>А.В. Островский</w:t>
      </w:r>
    </w:p>
    <w:sectPr w:rsidR="00E52D70" w:rsidRPr="00874880" w:rsidSect="00D028D2">
      <w:headerReference w:type="even" r:id="rId9"/>
      <w:headerReference w:type="default" r:id="rId10"/>
      <w:pgSz w:w="11906" w:h="16838"/>
      <w:pgMar w:top="1134" w:right="567" w:bottom="1134" w:left="1134" w:header="53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CCD" w:rsidRDefault="004A3CCD" w:rsidP="00757AC5">
      <w:pPr>
        <w:spacing w:after="0" w:line="240" w:lineRule="auto"/>
      </w:pPr>
      <w:r>
        <w:separator/>
      </w:r>
    </w:p>
  </w:endnote>
  <w:endnote w:type="continuationSeparator" w:id="0">
    <w:p w:rsidR="004A3CCD" w:rsidRDefault="004A3CCD" w:rsidP="00757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CCD" w:rsidRDefault="004A3CCD" w:rsidP="00757AC5">
      <w:pPr>
        <w:spacing w:after="0" w:line="240" w:lineRule="auto"/>
      </w:pPr>
      <w:r>
        <w:separator/>
      </w:r>
    </w:p>
  </w:footnote>
  <w:footnote w:type="continuationSeparator" w:id="0">
    <w:p w:rsidR="004A3CCD" w:rsidRDefault="004A3CCD" w:rsidP="00757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EB0" w:rsidRDefault="005E6EB0" w:rsidP="00874880">
    <w:pPr>
      <w:pStyle w:val="af0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5E6EB0" w:rsidRDefault="005E6EB0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0A4" w:rsidRPr="004740A4" w:rsidRDefault="004740A4" w:rsidP="00D028D2">
    <w:pPr>
      <w:pStyle w:val="af0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4740A4">
      <w:rPr>
        <w:rFonts w:ascii="Times New Roman" w:hAnsi="Times New Roman"/>
        <w:sz w:val="28"/>
        <w:szCs w:val="28"/>
      </w:rPr>
      <w:fldChar w:fldCharType="begin"/>
    </w:r>
    <w:r w:rsidRPr="004740A4">
      <w:rPr>
        <w:rFonts w:ascii="Times New Roman" w:hAnsi="Times New Roman"/>
        <w:sz w:val="28"/>
        <w:szCs w:val="28"/>
      </w:rPr>
      <w:instrText xml:space="preserve"> PAGE   \* MERGEFORMAT </w:instrText>
    </w:r>
    <w:r w:rsidRPr="004740A4">
      <w:rPr>
        <w:rFonts w:ascii="Times New Roman" w:hAnsi="Times New Roman"/>
        <w:sz w:val="28"/>
        <w:szCs w:val="28"/>
      </w:rPr>
      <w:fldChar w:fldCharType="separate"/>
    </w:r>
    <w:r w:rsidR="008B0177">
      <w:rPr>
        <w:rFonts w:ascii="Times New Roman" w:hAnsi="Times New Roman"/>
        <w:noProof/>
        <w:sz w:val="28"/>
        <w:szCs w:val="28"/>
      </w:rPr>
      <w:t>2</w:t>
    </w:r>
    <w:r w:rsidRPr="004740A4">
      <w:rPr>
        <w:rFonts w:ascii="Times New Roman" w:hAnsi="Times New Roman"/>
        <w:sz w:val="28"/>
        <w:szCs w:val="28"/>
      </w:rPr>
      <w:fldChar w:fldCharType="end"/>
    </w:r>
  </w:p>
  <w:p w:rsidR="004740A4" w:rsidRDefault="004740A4" w:rsidP="00D028D2">
    <w:pPr>
      <w:pStyle w:val="af0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F6EAE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729D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7AC40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E3EBD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9C8E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368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6D692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AEFC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2E5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5C65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ascii="Times New Roman" w:eastAsia="Times New Roman" w:hAnsi="Times New Roman" w:cs="Times New Roman"/>
      </w:rPr>
    </w:lvl>
  </w:abstractNum>
  <w:abstractNum w:abstractNumId="1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</w:lvl>
  </w:abstractNum>
  <w:abstractNum w:abstractNumId="13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142"/>
        </w:tabs>
        <w:ind w:left="142" w:firstLine="709"/>
      </w:pPr>
      <w:rPr>
        <w:b w:val="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ascii="Times New Roman" w:eastAsia="Times New Roman" w:hAnsi="Times New Roman" w:cs="Times New Roman"/>
      </w:rPr>
    </w:lvl>
  </w:abstractNum>
  <w:abstractNum w:abstractNumId="15" w15:restartNumberingAfterBreak="0">
    <w:nsid w:val="07E51A71"/>
    <w:multiLevelType w:val="hybridMultilevel"/>
    <w:tmpl w:val="035411C0"/>
    <w:lvl w:ilvl="0" w:tplc="F0AA62AE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F111FAC"/>
    <w:multiLevelType w:val="hybridMultilevel"/>
    <w:tmpl w:val="649297C4"/>
    <w:lvl w:ilvl="0" w:tplc="7AEABE88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2C83C34"/>
    <w:multiLevelType w:val="hybridMultilevel"/>
    <w:tmpl w:val="D4AC4230"/>
    <w:lvl w:ilvl="0" w:tplc="31B2D4CA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3723118"/>
    <w:multiLevelType w:val="multilevel"/>
    <w:tmpl w:val="6062239A"/>
    <w:lvl w:ilvl="0">
      <w:start w:val="1"/>
      <w:numFmt w:val="decimal"/>
      <w:lvlText w:val="%1."/>
      <w:lvlJc w:val="left"/>
      <w:pPr>
        <w:ind w:left="2519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15FD486E"/>
    <w:multiLevelType w:val="hybridMultilevel"/>
    <w:tmpl w:val="EC5AB7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3067500"/>
    <w:multiLevelType w:val="hybridMultilevel"/>
    <w:tmpl w:val="5E2C40D2"/>
    <w:lvl w:ilvl="0" w:tplc="05505096">
      <w:start w:val="1"/>
      <w:numFmt w:val="decimal"/>
      <w:lvlText w:val="%1)"/>
      <w:lvlJc w:val="left"/>
      <w:pPr>
        <w:tabs>
          <w:tab w:val="num" w:pos="1418"/>
        </w:tabs>
        <w:ind w:left="284" w:firstLine="709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1" w15:restartNumberingAfterBreak="0">
    <w:nsid w:val="48FE73CD"/>
    <w:multiLevelType w:val="hybridMultilevel"/>
    <w:tmpl w:val="91C6D060"/>
    <w:lvl w:ilvl="0" w:tplc="FFFFFFFF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0F51720"/>
    <w:multiLevelType w:val="hybridMultilevel"/>
    <w:tmpl w:val="AAE0DDF6"/>
    <w:lvl w:ilvl="0" w:tplc="985A4EF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75808"/>
    <w:multiLevelType w:val="multilevel"/>
    <w:tmpl w:val="2E0276F2"/>
    <w:lvl w:ilvl="0">
      <w:start w:val="1"/>
      <w:numFmt w:val="decimal"/>
      <w:lvlText w:val="%1."/>
      <w:lvlJc w:val="left"/>
      <w:pPr>
        <w:tabs>
          <w:tab w:val="num" w:pos="1212"/>
        </w:tabs>
        <w:ind w:left="568" w:firstLine="284"/>
      </w:pPr>
      <w:rPr>
        <w:rFonts w:ascii="Times New Roman" w:hAnsi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2" w:hanging="2160"/>
      </w:pPr>
      <w:rPr>
        <w:rFonts w:hint="default"/>
      </w:rPr>
    </w:lvl>
  </w:abstractNum>
  <w:abstractNum w:abstractNumId="24" w15:restartNumberingAfterBreak="0">
    <w:nsid w:val="55F13AE3"/>
    <w:multiLevelType w:val="multilevel"/>
    <w:tmpl w:val="F20C3AB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5F40F2B"/>
    <w:multiLevelType w:val="multilevel"/>
    <w:tmpl w:val="A9CEB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0D094F"/>
    <w:multiLevelType w:val="hybridMultilevel"/>
    <w:tmpl w:val="96CC9320"/>
    <w:lvl w:ilvl="0" w:tplc="7AEABE88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D66892"/>
    <w:multiLevelType w:val="multilevel"/>
    <w:tmpl w:val="FAA2A2B4"/>
    <w:lvl w:ilvl="0">
      <w:start w:val="1"/>
      <w:numFmt w:val="decimal"/>
      <w:lvlText w:val="%1."/>
      <w:lvlJc w:val="left"/>
      <w:pPr>
        <w:tabs>
          <w:tab w:val="num" w:pos="1212"/>
        </w:tabs>
        <w:ind w:left="568" w:firstLine="284"/>
      </w:pPr>
      <w:rPr>
        <w:rFonts w:ascii="Times New Roman" w:hAnsi="Times New Roman" w:hint="default"/>
        <w:i w:val="0"/>
      </w:rPr>
    </w:lvl>
    <w:lvl w:ilvl="1">
      <w:start w:val="1"/>
      <w:numFmt w:val="decimal"/>
      <w:lvlText w:val="%2)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2" w:hanging="2160"/>
      </w:pPr>
      <w:rPr>
        <w:rFonts w:hint="default"/>
      </w:rPr>
    </w:lvl>
  </w:abstractNum>
  <w:abstractNum w:abstractNumId="28" w15:restartNumberingAfterBreak="0">
    <w:nsid w:val="6E7D130E"/>
    <w:multiLevelType w:val="hybridMultilevel"/>
    <w:tmpl w:val="DC960A1C"/>
    <w:lvl w:ilvl="0" w:tplc="047C5150">
      <w:start w:val="1"/>
      <w:numFmt w:val="decimal"/>
      <w:lvlText w:val="%1."/>
      <w:lvlJc w:val="left"/>
      <w:pPr>
        <w:tabs>
          <w:tab w:val="num" w:pos="5180"/>
        </w:tabs>
        <w:ind w:left="4536" w:firstLine="284"/>
      </w:pPr>
      <w:rPr>
        <w:rFonts w:ascii="Times New Roman" w:hAnsi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AD109D"/>
    <w:multiLevelType w:val="hybridMultilevel"/>
    <w:tmpl w:val="DC960A1C"/>
    <w:lvl w:ilvl="0" w:tplc="047C5150">
      <w:start w:val="1"/>
      <w:numFmt w:val="decimal"/>
      <w:lvlText w:val="%1."/>
      <w:lvlJc w:val="left"/>
      <w:pPr>
        <w:tabs>
          <w:tab w:val="num" w:pos="5180"/>
        </w:tabs>
        <w:ind w:left="4536" w:firstLine="284"/>
      </w:pPr>
      <w:rPr>
        <w:rFonts w:ascii="Times New Roman" w:hAnsi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E54430"/>
    <w:multiLevelType w:val="hybridMultilevel"/>
    <w:tmpl w:val="742C3336"/>
    <w:lvl w:ilvl="0" w:tplc="B5169C14">
      <w:start w:val="1"/>
      <w:numFmt w:val="decimal"/>
      <w:lvlText w:val="%1)"/>
      <w:lvlJc w:val="left"/>
      <w:pPr>
        <w:tabs>
          <w:tab w:val="num" w:pos="644"/>
        </w:tabs>
        <w:ind w:left="0" w:firstLine="284"/>
      </w:pPr>
      <w:rPr>
        <w:rFonts w:hint="default"/>
      </w:rPr>
    </w:lvl>
    <w:lvl w:ilvl="1" w:tplc="2EC6A69C">
      <w:start w:val="1"/>
      <w:numFmt w:val="decimal"/>
      <w:lvlText w:val="%2)"/>
      <w:lvlJc w:val="left"/>
      <w:pPr>
        <w:tabs>
          <w:tab w:val="num" w:pos="1212"/>
        </w:tabs>
        <w:ind w:left="1212" w:hanging="360"/>
      </w:pPr>
      <w:rPr>
        <w:rFonts w:hint="default"/>
        <w:b w:val="0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hint="default"/>
      </w:rPr>
    </w:lvl>
    <w:lvl w:ilvl="3" w:tplc="95B01B7A">
      <w:start w:val="16"/>
      <w:numFmt w:val="decimal"/>
      <w:lvlText w:val="%4."/>
      <w:lvlJc w:val="left"/>
      <w:pPr>
        <w:ind w:left="1211" w:hanging="360"/>
      </w:pPr>
      <w:rPr>
        <w:rFonts w:hint="default"/>
      </w:rPr>
    </w:lvl>
    <w:lvl w:ilvl="4" w:tplc="FBD24756">
      <w:start w:val="17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E95A77"/>
    <w:multiLevelType w:val="hybridMultilevel"/>
    <w:tmpl w:val="7E8C3AAA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5F33532"/>
    <w:multiLevelType w:val="hybridMultilevel"/>
    <w:tmpl w:val="0994F1C0"/>
    <w:lvl w:ilvl="0" w:tplc="B5169C14">
      <w:start w:val="1"/>
      <w:numFmt w:val="decimal"/>
      <w:lvlText w:val="%1)"/>
      <w:lvlJc w:val="left"/>
      <w:pPr>
        <w:tabs>
          <w:tab w:val="num" w:pos="644"/>
        </w:tabs>
        <w:ind w:left="0" w:firstLine="284"/>
      </w:pPr>
      <w:rPr>
        <w:rFonts w:hint="default"/>
      </w:rPr>
    </w:lvl>
    <w:lvl w:ilvl="1" w:tplc="985A4EF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hint="default"/>
      </w:rPr>
    </w:lvl>
    <w:lvl w:ilvl="3" w:tplc="E1F4D424">
      <w:start w:val="4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3"/>
  </w:num>
  <w:num w:numId="3">
    <w:abstractNumId w:val="30"/>
  </w:num>
  <w:num w:numId="4">
    <w:abstractNumId w:val="21"/>
  </w:num>
  <w:num w:numId="5">
    <w:abstractNumId w:val="20"/>
  </w:num>
  <w:num w:numId="6">
    <w:abstractNumId w:val="15"/>
  </w:num>
  <w:num w:numId="7">
    <w:abstractNumId w:val="32"/>
  </w:num>
  <w:num w:numId="8">
    <w:abstractNumId w:val="22"/>
  </w:num>
  <w:num w:numId="9">
    <w:abstractNumId w:val="29"/>
  </w:num>
  <w:num w:numId="10">
    <w:abstractNumId w:val="17"/>
  </w:num>
  <w:num w:numId="11">
    <w:abstractNumId w:val="16"/>
  </w:num>
  <w:num w:numId="12">
    <w:abstractNumId w:val="26"/>
  </w:num>
  <w:num w:numId="13">
    <w:abstractNumId w:val="18"/>
  </w:num>
  <w:num w:numId="14">
    <w:abstractNumId w:val="27"/>
  </w:num>
  <w:num w:numId="15">
    <w:abstractNumId w:val="31"/>
  </w:num>
  <w:num w:numId="16">
    <w:abstractNumId w:val="24"/>
  </w:num>
  <w:num w:numId="17">
    <w:abstractNumId w:val="25"/>
  </w:num>
  <w:num w:numId="18">
    <w:abstractNumId w:val="19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E59"/>
    <w:rsid w:val="000001E5"/>
    <w:rsid w:val="00005AB1"/>
    <w:rsid w:val="000076A1"/>
    <w:rsid w:val="00010BE5"/>
    <w:rsid w:val="00013DF0"/>
    <w:rsid w:val="0002164D"/>
    <w:rsid w:val="00021B6A"/>
    <w:rsid w:val="00025ED2"/>
    <w:rsid w:val="00030976"/>
    <w:rsid w:val="00031ADE"/>
    <w:rsid w:val="0003204C"/>
    <w:rsid w:val="00036304"/>
    <w:rsid w:val="00036F62"/>
    <w:rsid w:val="0004037D"/>
    <w:rsid w:val="00043EA2"/>
    <w:rsid w:val="000578C7"/>
    <w:rsid w:val="00062071"/>
    <w:rsid w:val="00066C16"/>
    <w:rsid w:val="000676F0"/>
    <w:rsid w:val="00073BEA"/>
    <w:rsid w:val="00073FCB"/>
    <w:rsid w:val="00074191"/>
    <w:rsid w:val="0007468A"/>
    <w:rsid w:val="000801A3"/>
    <w:rsid w:val="000844A6"/>
    <w:rsid w:val="00090516"/>
    <w:rsid w:val="00095905"/>
    <w:rsid w:val="00095E51"/>
    <w:rsid w:val="00095E6F"/>
    <w:rsid w:val="0009630F"/>
    <w:rsid w:val="000A5D22"/>
    <w:rsid w:val="000B02F5"/>
    <w:rsid w:val="000B66BE"/>
    <w:rsid w:val="000C3153"/>
    <w:rsid w:val="000C4435"/>
    <w:rsid w:val="000C6616"/>
    <w:rsid w:val="000C6D01"/>
    <w:rsid w:val="000D1F62"/>
    <w:rsid w:val="000D4A12"/>
    <w:rsid w:val="000F21D2"/>
    <w:rsid w:val="000F368D"/>
    <w:rsid w:val="000F3A21"/>
    <w:rsid w:val="000F4096"/>
    <w:rsid w:val="000F4250"/>
    <w:rsid w:val="000F60AC"/>
    <w:rsid w:val="000F7C4C"/>
    <w:rsid w:val="001001F8"/>
    <w:rsid w:val="00104CE5"/>
    <w:rsid w:val="00104CF1"/>
    <w:rsid w:val="0010506C"/>
    <w:rsid w:val="00106390"/>
    <w:rsid w:val="00113B10"/>
    <w:rsid w:val="00114522"/>
    <w:rsid w:val="00117340"/>
    <w:rsid w:val="00117ACF"/>
    <w:rsid w:val="00117D7B"/>
    <w:rsid w:val="00124276"/>
    <w:rsid w:val="001242C2"/>
    <w:rsid w:val="001312EF"/>
    <w:rsid w:val="00133624"/>
    <w:rsid w:val="0013633C"/>
    <w:rsid w:val="001364A0"/>
    <w:rsid w:val="00142799"/>
    <w:rsid w:val="0014762A"/>
    <w:rsid w:val="00153B5B"/>
    <w:rsid w:val="00153EA3"/>
    <w:rsid w:val="00153F64"/>
    <w:rsid w:val="00155A74"/>
    <w:rsid w:val="00160344"/>
    <w:rsid w:val="001617C2"/>
    <w:rsid w:val="00161FB9"/>
    <w:rsid w:val="00162EEC"/>
    <w:rsid w:val="0016356E"/>
    <w:rsid w:val="00164922"/>
    <w:rsid w:val="00164D39"/>
    <w:rsid w:val="00170257"/>
    <w:rsid w:val="0017193B"/>
    <w:rsid w:val="00171956"/>
    <w:rsid w:val="0017730D"/>
    <w:rsid w:val="001814DE"/>
    <w:rsid w:val="00181E53"/>
    <w:rsid w:val="001870BE"/>
    <w:rsid w:val="00187C63"/>
    <w:rsid w:val="00193621"/>
    <w:rsid w:val="00193F98"/>
    <w:rsid w:val="00195312"/>
    <w:rsid w:val="001957DF"/>
    <w:rsid w:val="00195870"/>
    <w:rsid w:val="00197826"/>
    <w:rsid w:val="001A018E"/>
    <w:rsid w:val="001A08D3"/>
    <w:rsid w:val="001A1C3A"/>
    <w:rsid w:val="001A215A"/>
    <w:rsid w:val="001A309F"/>
    <w:rsid w:val="001A6EED"/>
    <w:rsid w:val="001B347F"/>
    <w:rsid w:val="001B6989"/>
    <w:rsid w:val="001B7525"/>
    <w:rsid w:val="001C1189"/>
    <w:rsid w:val="001D04BF"/>
    <w:rsid w:val="001D0C36"/>
    <w:rsid w:val="001D1DE1"/>
    <w:rsid w:val="001D2B12"/>
    <w:rsid w:val="001D3098"/>
    <w:rsid w:val="001D33C6"/>
    <w:rsid w:val="001D3434"/>
    <w:rsid w:val="001D5CCA"/>
    <w:rsid w:val="001D63D1"/>
    <w:rsid w:val="001D743D"/>
    <w:rsid w:val="001D76F3"/>
    <w:rsid w:val="001E291C"/>
    <w:rsid w:val="001E2A87"/>
    <w:rsid w:val="001E322E"/>
    <w:rsid w:val="001F05D6"/>
    <w:rsid w:val="001F4303"/>
    <w:rsid w:val="001F692D"/>
    <w:rsid w:val="001F6A37"/>
    <w:rsid w:val="00200C1B"/>
    <w:rsid w:val="00210E19"/>
    <w:rsid w:val="002145AA"/>
    <w:rsid w:val="00217F49"/>
    <w:rsid w:val="00222CAF"/>
    <w:rsid w:val="00232CC2"/>
    <w:rsid w:val="00236F39"/>
    <w:rsid w:val="0024106A"/>
    <w:rsid w:val="002470ED"/>
    <w:rsid w:val="0024771B"/>
    <w:rsid w:val="00247EA3"/>
    <w:rsid w:val="00250B28"/>
    <w:rsid w:val="00253EE0"/>
    <w:rsid w:val="00257FBB"/>
    <w:rsid w:val="00260BF8"/>
    <w:rsid w:val="00274CE4"/>
    <w:rsid w:val="00276FD8"/>
    <w:rsid w:val="002800B6"/>
    <w:rsid w:val="002804CB"/>
    <w:rsid w:val="00280A49"/>
    <w:rsid w:val="00282E7C"/>
    <w:rsid w:val="002831D2"/>
    <w:rsid w:val="0028412C"/>
    <w:rsid w:val="002901F6"/>
    <w:rsid w:val="002A039D"/>
    <w:rsid w:val="002A0925"/>
    <w:rsid w:val="002A0AA2"/>
    <w:rsid w:val="002A271C"/>
    <w:rsid w:val="002B04C3"/>
    <w:rsid w:val="002B0B68"/>
    <w:rsid w:val="002B414A"/>
    <w:rsid w:val="002B4A24"/>
    <w:rsid w:val="002B6042"/>
    <w:rsid w:val="002B6637"/>
    <w:rsid w:val="002C2856"/>
    <w:rsid w:val="002C3B82"/>
    <w:rsid w:val="002D739D"/>
    <w:rsid w:val="002E66E9"/>
    <w:rsid w:val="002F0404"/>
    <w:rsid w:val="002F07D4"/>
    <w:rsid w:val="002F388B"/>
    <w:rsid w:val="002F3C9F"/>
    <w:rsid w:val="002F56EE"/>
    <w:rsid w:val="0030169E"/>
    <w:rsid w:val="00315A17"/>
    <w:rsid w:val="003160E9"/>
    <w:rsid w:val="0032103A"/>
    <w:rsid w:val="00327F37"/>
    <w:rsid w:val="00333AF9"/>
    <w:rsid w:val="00336E59"/>
    <w:rsid w:val="00344585"/>
    <w:rsid w:val="0036610A"/>
    <w:rsid w:val="0037283D"/>
    <w:rsid w:val="00372FA4"/>
    <w:rsid w:val="003812EE"/>
    <w:rsid w:val="003907C5"/>
    <w:rsid w:val="00391BBF"/>
    <w:rsid w:val="00391FF7"/>
    <w:rsid w:val="003937F5"/>
    <w:rsid w:val="003A1B27"/>
    <w:rsid w:val="003A3D1D"/>
    <w:rsid w:val="003A47B7"/>
    <w:rsid w:val="003A47E6"/>
    <w:rsid w:val="003A4E07"/>
    <w:rsid w:val="003A64DF"/>
    <w:rsid w:val="003A6CD7"/>
    <w:rsid w:val="003B351E"/>
    <w:rsid w:val="003C15B9"/>
    <w:rsid w:val="003C2EAF"/>
    <w:rsid w:val="003C38CC"/>
    <w:rsid w:val="003C45D1"/>
    <w:rsid w:val="003D04DF"/>
    <w:rsid w:val="003D101E"/>
    <w:rsid w:val="003D121C"/>
    <w:rsid w:val="003D1EE2"/>
    <w:rsid w:val="003E195B"/>
    <w:rsid w:val="003E53C7"/>
    <w:rsid w:val="003F6691"/>
    <w:rsid w:val="00401571"/>
    <w:rsid w:val="00404ADC"/>
    <w:rsid w:val="00412F43"/>
    <w:rsid w:val="00414221"/>
    <w:rsid w:val="00414889"/>
    <w:rsid w:val="00414AB3"/>
    <w:rsid w:val="004248BC"/>
    <w:rsid w:val="00424DD1"/>
    <w:rsid w:val="004259AB"/>
    <w:rsid w:val="00426A8D"/>
    <w:rsid w:val="00432B9F"/>
    <w:rsid w:val="00433D64"/>
    <w:rsid w:val="00436015"/>
    <w:rsid w:val="00437E0D"/>
    <w:rsid w:val="004406BA"/>
    <w:rsid w:val="004470B9"/>
    <w:rsid w:val="0044766C"/>
    <w:rsid w:val="00452343"/>
    <w:rsid w:val="00454C4D"/>
    <w:rsid w:val="0045627E"/>
    <w:rsid w:val="00462BA2"/>
    <w:rsid w:val="00470D74"/>
    <w:rsid w:val="00471B7D"/>
    <w:rsid w:val="004740A4"/>
    <w:rsid w:val="00481D80"/>
    <w:rsid w:val="004822D6"/>
    <w:rsid w:val="00483535"/>
    <w:rsid w:val="00483AB9"/>
    <w:rsid w:val="004850FE"/>
    <w:rsid w:val="00490BD2"/>
    <w:rsid w:val="004948C4"/>
    <w:rsid w:val="004A04D2"/>
    <w:rsid w:val="004A1A84"/>
    <w:rsid w:val="004A3645"/>
    <w:rsid w:val="004A3CCD"/>
    <w:rsid w:val="004A79DC"/>
    <w:rsid w:val="004B0D7A"/>
    <w:rsid w:val="004B0FCC"/>
    <w:rsid w:val="004B20DE"/>
    <w:rsid w:val="004B6556"/>
    <w:rsid w:val="004C2987"/>
    <w:rsid w:val="004C3799"/>
    <w:rsid w:val="004C5AFE"/>
    <w:rsid w:val="004D2759"/>
    <w:rsid w:val="004E43CF"/>
    <w:rsid w:val="004E48B2"/>
    <w:rsid w:val="004E526E"/>
    <w:rsid w:val="004E71E6"/>
    <w:rsid w:val="004F5D50"/>
    <w:rsid w:val="00504C79"/>
    <w:rsid w:val="005055FF"/>
    <w:rsid w:val="00506FF3"/>
    <w:rsid w:val="00511122"/>
    <w:rsid w:val="00517000"/>
    <w:rsid w:val="00523935"/>
    <w:rsid w:val="00524473"/>
    <w:rsid w:val="00530A23"/>
    <w:rsid w:val="00533A71"/>
    <w:rsid w:val="00535AFE"/>
    <w:rsid w:val="00537605"/>
    <w:rsid w:val="00537E9D"/>
    <w:rsid w:val="00542D2F"/>
    <w:rsid w:val="005449D5"/>
    <w:rsid w:val="00552F65"/>
    <w:rsid w:val="00553324"/>
    <w:rsid w:val="00553BCA"/>
    <w:rsid w:val="00555BE7"/>
    <w:rsid w:val="00556D2C"/>
    <w:rsid w:val="005615E2"/>
    <w:rsid w:val="00567B06"/>
    <w:rsid w:val="00573D3F"/>
    <w:rsid w:val="00581999"/>
    <w:rsid w:val="00582D6F"/>
    <w:rsid w:val="005843A9"/>
    <w:rsid w:val="005924FB"/>
    <w:rsid w:val="00592C6C"/>
    <w:rsid w:val="005966EC"/>
    <w:rsid w:val="00597137"/>
    <w:rsid w:val="005A2243"/>
    <w:rsid w:val="005A3741"/>
    <w:rsid w:val="005A5039"/>
    <w:rsid w:val="005B0D2B"/>
    <w:rsid w:val="005B1284"/>
    <w:rsid w:val="005B2C7C"/>
    <w:rsid w:val="005B2F86"/>
    <w:rsid w:val="005C0A85"/>
    <w:rsid w:val="005C3B21"/>
    <w:rsid w:val="005C5BDA"/>
    <w:rsid w:val="005C6495"/>
    <w:rsid w:val="005C7EEC"/>
    <w:rsid w:val="005D0BA1"/>
    <w:rsid w:val="005D0BF5"/>
    <w:rsid w:val="005D352B"/>
    <w:rsid w:val="005D3DA9"/>
    <w:rsid w:val="005D544D"/>
    <w:rsid w:val="005D7BD1"/>
    <w:rsid w:val="005E0D52"/>
    <w:rsid w:val="005E1430"/>
    <w:rsid w:val="005E3045"/>
    <w:rsid w:val="005E68F2"/>
    <w:rsid w:val="005E6EB0"/>
    <w:rsid w:val="005F0D2D"/>
    <w:rsid w:val="005F5E4F"/>
    <w:rsid w:val="005F725E"/>
    <w:rsid w:val="00601E12"/>
    <w:rsid w:val="00606DC0"/>
    <w:rsid w:val="00612597"/>
    <w:rsid w:val="00612C07"/>
    <w:rsid w:val="0062531E"/>
    <w:rsid w:val="0063067A"/>
    <w:rsid w:val="006336D8"/>
    <w:rsid w:val="00636BB6"/>
    <w:rsid w:val="00637F74"/>
    <w:rsid w:val="006421B9"/>
    <w:rsid w:val="00645C19"/>
    <w:rsid w:val="0064793A"/>
    <w:rsid w:val="00650614"/>
    <w:rsid w:val="006517EF"/>
    <w:rsid w:val="0065252B"/>
    <w:rsid w:val="00655762"/>
    <w:rsid w:val="00655DBB"/>
    <w:rsid w:val="00656F2C"/>
    <w:rsid w:val="0066045C"/>
    <w:rsid w:val="00660C0E"/>
    <w:rsid w:val="006616DE"/>
    <w:rsid w:val="00665448"/>
    <w:rsid w:val="00676B68"/>
    <w:rsid w:val="00687192"/>
    <w:rsid w:val="006872BB"/>
    <w:rsid w:val="006920B7"/>
    <w:rsid w:val="00694529"/>
    <w:rsid w:val="006945CD"/>
    <w:rsid w:val="00695C81"/>
    <w:rsid w:val="006976B6"/>
    <w:rsid w:val="006A16FE"/>
    <w:rsid w:val="006A1971"/>
    <w:rsid w:val="006A33EE"/>
    <w:rsid w:val="006A4391"/>
    <w:rsid w:val="006B4B29"/>
    <w:rsid w:val="006C4D1D"/>
    <w:rsid w:val="006C578F"/>
    <w:rsid w:val="006C6CDC"/>
    <w:rsid w:val="006E34B0"/>
    <w:rsid w:val="006E4038"/>
    <w:rsid w:val="006E6061"/>
    <w:rsid w:val="006F134E"/>
    <w:rsid w:val="006F5832"/>
    <w:rsid w:val="006F78C7"/>
    <w:rsid w:val="00701E73"/>
    <w:rsid w:val="00710F28"/>
    <w:rsid w:val="00713704"/>
    <w:rsid w:val="00716E05"/>
    <w:rsid w:val="00723185"/>
    <w:rsid w:val="00724791"/>
    <w:rsid w:val="00725E77"/>
    <w:rsid w:val="00726A50"/>
    <w:rsid w:val="007315A1"/>
    <w:rsid w:val="00734BE2"/>
    <w:rsid w:val="00735906"/>
    <w:rsid w:val="00735DD8"/>
    <w:rsid w:val="00736074"/>
    <w:rsid w:val="00737B65"/>
    <w:rsid w:val="007413D5"/>
    <w:rsid w:val="00745560"/>
    <w:rsid w:val="00747629"/>
    <w:rsid w:val="00751005"/>
    <w:rsid w:val="00753F7A"/>
    <w:rsid w:val="007546E0"/>
    <w:rsid w:val="00757AC5"/>
    <w:rsid w:val="007604B6"/>
    <w:rsid w:val="00763E7D"/>
    <w:rsid w:val="00764250"/>
    <w:rsid w:val="00764304"/>
    <w:rsid w:val="00766DF6"/>
    <w:rsid w:val="007670F7"/>
    <w:rsid w:val="007724C3"/>
    <w:rsid w:val="007740D8"/>
    <w:rsid w:val="00774E6D"/>
    <w:rsid w:val="0077616F"/>
    <w:rsid w:val="0078185C"/>
    <w:rsid w:val="00790DED"/>
    <w:rsid w:val="00794163"/>
    <w:rsid w:val="007974BB"/>
    <w:rsid w:val="007A0549"/>
    <w:rsid w:val="007A2D14"/>
    <w:rsid w:val="007A2FDA"/>
    <w:rsid w:val="007A34FC"/>
    <w:rsid w:val="007A4565"/>
    <w:rsid w:val="007A568A"/>
    <w:rsid w:val="007A57BF"/>
    <w:rsid w:val="007B555E"/>
    <w:rsid w:val="007B5AEF"/>
    <w:rsid w:val="007C0A7E"/>
    <w:rsid w:val="007C0C27"/>
    <w:rsid w:val="007C52AB"/>
    <w:rsid w:val="007C6D20"/>
    <w:rsid w:val="007C71FC"/>
    <w:rsid w:val="007C79C0"/>
    <w:rsid w:val="007D35C3"/>
    <w:rsid w:val="007D4139"/>
    <w:rsid w:val="007D525D"/>
    <w:rsid w:val="007D67EB"/>
    <w:rsid w:val="007E30A5"/>
    <w:rsid w:val="007F1D98"/>
    <w:rsid w:val="007F3EC2"/>
    <w:rsid w:val="0080066B"/>
    <w:rsid w:val="00802141"/>
    <w:rsid w:val="00805EE2"/>
    <w:rsid w:val="00806B54"/>
    <w:rsid w:val="00806D0E"/>
    <w:rsid w:val="00806DB3"/>
    <w:rsid w:val="00807CAD"/>
    <w:rsid w:val="00813DCE"/>
    <w:rsid w:val="00820055"/>
    <w:rsid w:val="0082179C"/>
    <w:rsid w:val="008225DD"/>
    <w:rsid w:val="00823E25"/>
    <w:rsid w:val="00824BE4"/>
    <w:rsid w:val="00825D8F"/>
    <w:rsid w:val="00830F0A"/>
    <w:rsid w:val="00831BAA"/>
    <w:rsid w:val="00831C8F"/>
    <w:rsid w:val="00837A79"/>
    <w:rsid w:val="00842575"/>
    <w:rsid w:val="008441E9"/>
    <w:rsid w:val="0085221B"/>
    <w:rsid w:val="00852C42"/>
    <w:rsid w:val="008540A9"/>
    <w:rsid w:val="008544BB"/>
    <w:rsid w:val="00861F12"/>
    <w:rsid w:val="008663CD"/>
    <w:rsid w:val="00871615"/>
    <w:rsid w:val="00872AED"/>
    <w:rsid w:val="00874639"/>
    <w:rsid w:val="00874880"/>
    <w:rsid w:val="00875BBD"/>
    <w:rsid w:val="00876A7C"/>
    <w:rsid w:val="00877BD0"/>
    <w:rsid w:val="00881525"/>
    <w:rsid w:val="008846D7"/>
    <w:rsid w:val="00890959"/>
    <w:rsid w:val="00890D43"/>
    <w:rsid w:val="0089627A"/>
    <w:rsid w:val="00896738"/>
    <w:rsid w:val="008A14D7"/>
    <w:rsid w:val="008A36DF"/>
    <w:rsid w:val="008A6D9B"/>
    <w:rsid w:val="008A78C0"/>
    <w:rsid w:val="008B0177"/>
    <w:rsid w:val="008B27EE"/>
    <w:rsid w:val="008B2C17"/>
    <w:rsid w:val="008C12B4"/>
    <w:rsid w:val="008C1BD1"/>
    <w:rsid w:val="008C4FE0"/>
    <w:rsid w:val="008C718E"/>
    <w:rsid w:val="008D0A91"/>
    <w:rsid w:val="008D0F3F"/>
    <w:rsid w:val="008D25DB"/>
    <w:rsid w:val="008D7B04"/>
    <w:rsid w:val="008E5CB0"/>
    <w:rsid w:val="008F19F2"/>
    <w:rsid w:val="008F6F66"/>
    <w:rsid w:val="0090164C"/>
    <w:rsid w:val="00906044"/>
    <w:rsid w:val="009067EB"/>
    <w:rsid w:val="0090752C"/>
    <w:rsid w:val="00911D4D"/>
    <w:rsid w:val="00912AF5"/>
    <w:rsid w:val="00913F8A"/>
    <w:rsid w:val="00914696"/>
    <w:rsid w:val="00931A21"/>
    <w:rsid w:val="00932730"/>
    <w:rsid w:val="009362CB"/>
    <w:rsid w:val="00941035"/>
    <w:rsid w:val="00941085"/>
    <w:rsid w:val="00942E11"/>
    <w:rsid w:val="00945CDC"/>
    <w:rsid w:val="0095003A"/>
    <w:rsid w:val="00955299"/>
    <w:rsid w:val="0096177A"/>
    <w:rsid w:val="009668EB"/>
    <w:rsid w:val="00976B06"/>
    <w:rsid w:val="00980FA9"/>
    <w:rsid w:val="00982B79"/>
    <w:rsid w:val="00991D2C"/>
    <w:rsid w:val="009929AE"/>
    <w:rsid w:val="00994426"/>
    <w:rsid w:val="00995C4E"/>
    <w:rsid w:val="009A2BCF"/>
    <w:rsid w:val="009A5CA1"/>
    <w:rsid w:val="009A5E6F"/>
    <w:rsid w:val="009A605D"/>
    <w:rsid w:val="009B03CC"/>
    <w:rsid w:val="009B20CB"/>
    <w:rsid w:val="009B22F2"/>
    <w:rsid w:val="009B2E50"/>
    <w:rsid w:val="009B2F74"/>
    <w:rsid w:val="009B50E1"/>
    <w:rsid w:val="009C2AA5"/>
    <w:rsid w:val="009C3543"/>
    <w:rsid w:val="009C44E8"/>
    <w:rsid w:val="009C5CB2"/>
    <w:rsid w:val="009D3CA3"/>
    <w:rsid w:val="009E0387"/>
    <w:rsid w:val="009E2B17"/>
    <w:rsid w:val="009E7234"/>
    <w:rsid w:val="009F2093"/>
    <w:rsid w:val="009F2A7A"/>
    <w:rsid w:val="009F2F46"/>
    <w:rsid w:val="009F3B32"/>
    <w:rsid w:val="009F5E02"/>
    <w:rsid w:val="00A10209"/>
    <w:rsid w:val="00A1191D"/>
    <w:rsid w:val="00A172BA"/>
    <w:rsid w:val="00A20FCA"/>
    <w:rsid w:val="00A223C3"/>
    <w:rsid w:val="00A23DEE"/>
    <w:rsid w:val="00A26243"/>
    <w:rsid w:val="00A32A72"/>
    <w:rsid w:val="00A353ED"/>
    <w:rsid w:val="00A43E3F"/>
    <w:rsid w:val="00A45A79"/>
    <w:rsid w:val="00A45AFD"/>
    <w:rsid w:val="00A45F4F"/>
    <w:rsid w:val="00A46195"/>
    <w:rsid w:val="00A562ED"/>
    <w:rsid w:val="00A6492C"/>
    <w:rsid w:val="00A724C9"/>
    <w:rsid w:val="00A7504C"/>
    <w:rsid w:val="00A7702B"/>
    <w:rsid w:val="00A8192C"/>
    <w:rsid w:val="00A82767"/>
    <w:rsid w:val="00A83B62"/>
    <w:rsid w:val="00A85E30"/>
    <w:rsid w:val="00A876D8"/>
    <w:rsid w:val="00A906A6"/>
    <w:rsid w:val="00A9482B"/>
    <w:rsid w:val="00A94F56"/>
    <w:rsid w:val="00AA701A"/>
    <w:rsid w:val="00AB2F18"/>
    <w:rsid w:val="00AC5A8F"/>
    <w:rsid w:val="00AE2907"/>
    <w:rsid w:val="00AE5403"/>
    <w:rsid w:val="00AE7811"/>
    <w:rsid w:val="00AF0D19"/>
    <w:rsid w:val="00AF4B33"/>
    <w:rsid w:val="00AF5977"/>
    <w:rsid w:val="00AF6BFC"/>
    <w:rsid w:val="00AF6C1B"/>
    <w:rsid w:val="00B01AF1"/>
    <w:rsid w:val="00B04F90"/>
    <w:rsid w:val="00B0529F"/>
    <w:rsid w:val="00B0596C"/>
    <w:rsid w:val="00B05C1E"/>
    <w:rsid w:val="00B05F53"/>
    <w:rsid w:val="00B16E10"/>
    <w:rsid w:val="00B22FB8"/>
    <w:rsid w:val="00B235D3"/>
    <w:rsid w:val="00B24638"/>
    <w:rsid w:val="00B301BF"/>
    <w:rsid w:val="00B31ADD"/>
    <w:rsid w:val="00B41831"/>
    <w:rsid w:val="00B4410C"/>
    <w:rsid w:val="00B45285"/>
    <w:rsid w:val="00B4660E"/>
    <w:rsid w:val="00B46D4C"/>
    <w:rsid w:val="00B508F7"/>
    <w:rsid w:val="00B540EE"/>
    <w:rsid w:val="00B620C4"/>
    <w:rsid w:val="00B63977"/>
    <w:rsid w:val="00B702C0"/>
    <w:rsid w:val="00B718AF"/>
    <w:rsid w:val="00B767AA"/>
    <w:rsid w:val="00B776D0"/>
    <w:rsid w:val="00B831EA"/>
    <w:rsid w:val="00B85D7F"/>
    <w:rsid w:val="00B85DF9"/>
    <w:rsid w:val="00B85FD0"/>
    <w:rsid w:val="00B91B86"/>
    <w:rsid w:val="00B92918"/>
    <w:rsid w:val="00B945B9"/>
    <w:rsid w:val="00BA7134"/>
    <w:rsid w:val="00BA75A0"/>
    <w:rsid w:val="00BB2424"/>
    <w:rsid w:val="00BB31D5"/>
    <w:rsid w:val="00BB46F0"/>
    <w:rsid w:val="00BB5605"/>
    <w:rsid w:val="00BC080E"/>
    <w:rsid w:val="00BC1C9C"/>
    <w:rsid w:val="00BC2AB6"/>
    <w:rsid w:val="00BD68C3"/>
    <w:rsid w:val="00BE0FCF"/>
    <w:rsid w:val="00BE4EDE"/>
    <w:rsid w:val="00BF18B7"/>
    <w:rsid w:val="00BF2906"/>
    <w:rsid w:val="00BF4B29"/>
    <w:rsid w:val="00BF53FE"/>
    <w:rsid w:val="00C0127A"/>
    <w:rsid w:val="00C02CB4"/>
    <w:rsid w:val="00C10B82"/>
    <w:rsid w:val="00C10BC2"/>
    <w:rsid w:val="00C11081"/>
    <w:rsid w:val="00C11826"/>
    <w:rsid w:val="00C12EDF"/>
    <w:rsid w:val="00C136DE"/>
    <w:rsid w:val="00C16C17"/>
    <w:rsid w:val="00C1710A"/>
    <w:rsid w:val="00C2089B"/>
    <w:rsid w:val="00C237B0"/>
    <w:rsid w:val="00C31E6C"/>
    <w:rsid w:val="00C32EAB"/>
    <w:rsid w:val="00C35390"/>
    <w:rsid w:val="00C36815"/>
    <w:rsid w:val="00C40236"/>
    <w:rsid w:val="00C40331"/>
    <w:rsid w:val="00C41094"/>
    <w:rsid w:val="00C412FA"/>
    <w:rsid w:val="00C4162E"/>
    <w:rsid w:val="00C42275"/>
    <w:rsid w:val="00C47099"/>
    <w:rsid w:val="00C61E75"/>
    <w:rsid w:val="00C71C40"/>
    <w:rsid w:val="00C74166"/>
    <w:rsid w:val="00C770D6"/>
    <w:rsid w:val="00C77204"/>
    <w:rsid w:val="00C8089F"/>
    <w:rsid w:val="00C81480"/>
    <w:rsid w:val="00C82C23"/>
    <w:rsid w:val="00C82EE1"/>
    <w:rsid w:val="00C85EB8"/>
    <w:rsid w:val="00C87DD2"/>
    <w:rsid w:val="00C87E76"/>
    <w:rsid w:val="00C925CB"/>
    <w:rsid w:val="00C96E52"/>
    <w:rsid w:val="00CA210F"/>
    <w:rsid w:val="00CA22A9"/>
    <w:rsid w:val="00CA2D35"/>
    <w:rsid w:val="00CA349A"/>
    <w:rsid w:val="00CA4707"/>
    <w:rsid w:val="00CA4E7A"/>
    <w:rsid w:val="00CA58F0"/>
    <w:rsid w:val="00CA6696"/>
    <w:rsid w:val="00CA7648"/>
    <w:rsid w:val="00CB0FC7"/>
    <w:rsid w:val="00CB6510"/>
    <w:rsid w:val="00CC047B"/>
    <w:rsid w:val="00CC2A79"/>
    <w:rsid w:val="00CD6407"/>
    <w:rsid w:val="00CD65DD"/>
    <w:rsid w:val="00CD795C"/>
    <w:rsid w:val="00CD7A6C"/>
    <w:rsid w:val="00CE147E"/>
    <w:rsid w:val="00CE3509"/>
    <w:rsid w:val="00CE42AD"/>
    <w:rsid w:val="00CE5E7F"/>
    <w:rsid w:val="00CE7115"/>
    <w:rsid w:val="00CE7FF2"/>
    <w:rsid w:val="00CF3E1A"/>
    <w:rsid w:val="00CF58B8"/>
    <w:rsid w:val="00D00DEE"/>
    <w:rsid w:val="00D00EDC"/>
    <w:rsid w:val="00D026F8"/>
    <w:rsid w:val="00D028D2"/>
    <w:rsid w:val="00D16100"/>
    <w:rsid w:val="00D170E4"/>
    <w:rsid w:val="00D20A0C"/>
    <w:rsid w:val="00D230C6"/>
    <w:rsid w:val="00D253A9"/>
    <w:rsid w:val="00D32135"/>
    <w:rsid w:val="00D328F5"/>
    <w:rsid w:val="00D410DC"/>
    <w:rsid w:val="00D41EF9"/>
    <w:rsid w:val="00D42325"/>
    <w:rsid w:val="00D42507"/>
    <w:rsid w:val="00D431C2"/>
    <w:rsid w:val="00D455CC"/>
    <w:rsid w:val="00D45711"/>
    <w:rsid w:val="00D457B2"/>
    <w:rsid w:val="00D46714"/>
    <w:rsid w:val="00D5195F"/>
    <w:rsid w:val="00D54515"/>
    <w:rsid w:val="00D54D56"/>
    <w:rsid w:val="00D6006A"/>
    <w:rsid w:val="00D652F7"/>
    <w:rsid w:val="00D70102"/>
    <w:rsid w:val="00D7061C"/>
    <w:rsid w:val="00D71620"/>
    <w:rsid w:val="00D751E5"/>
    <w:rsid w:val="00D8041A"/>
    <w:rsid w:val="00D87E28"/>
    <w:rsid w:val="00D925EA"/>
    <w:rsid w:val="00D931D8"/>
    <w:rsid w:val="00D9700A"/>
    <w:rsid w:val="00DA5683"/>
    <w:rsid w:val="00DA67C8"/>
    <w:rsid w:val="00DA6CDF"/>
    <w:rsid w:val="00DB4999"/>
    <w:rsid w:val="00DB5760"/>
    <w:rsid w:val="00DC0329"/>
    <w:rsid w:val="00DC0F33"/>
    <w:rsid w:val="00DC35DE"/>
    <w:rsid w:val="00DC4937"/>
    <w:rsid w:val="00DC6764"/>
    <w:rsid w:val="00DD24C0"/>
    <w:rsid w:val="00DD2F7E"/>
    <w:rsid w:val="00DD3CEF"/>
    <w:rsid w:val="00DD53D0"/>
    <w:rsid w:val="00DD6F44"/>
    <w:rsid w:val="00DD77A0"/>
    <w:rsid w:val="00DD7F33"/>
    <w:rsid w:val="00DE1C22"/>
    <w:rsid w:val="00DE62C3"/>
    <w:rsid w:val="00DF09D0"/>
    <w:rsid w:val="00DF474E"/>
    <w:rsid w:val="00E0573E"/>
    <w:rsid w:val="00E10BF5"/>
    <w:rsid w:val="00E10C82"/>
    <w:rsid w:val="00E151B0"/>
    <w:rsid w:val="00E153F0"/>
    <w:rsid w:val="00E179D4"/>
    <w:rsid w:val="00E2040F"/>
    <w:rsid w:val="00E21740"/>
    <w:rsid w:val="00E23D03"/>
    <w:rsid w:val="00E24A80"/>
    <w:rsid w:val="00E25BED"/>
    <w:rsid w:val="00E2790F"/>
    <w:rsid w:val="00E27E8C"/>
    <w:rsid w:val="00E358D1"/>
    <w:rsid w:val="00E3712E"/>
    <w:rsid w:val="00E37538"/>
    <w:rsid w:val="00E40F37"/>
    <w:rsid w:val="00E47D8F"/>
    <w:rsid w:val="00E52D70"/>
    <w:rsid w:val="00E52E6D"/>
    <w:rsid w:val="00E556C4"/>
    <w:rsid w:val="00E55DB8"/>
    <w:rsid w:val="00E62A45"/>
    <w:rsid w:val="00E64C09"/>
    <w:rsid w:val="00E654F4"/>
    <w:rsid w:val="00E65921"/>
    <w:rsid w:val="00E67422"/>
    <w:rsid w:val="00E73626"/>
    <w:rsid w:val="00E73D15"/>
    <w:rsid w:val="00E74843"/>
    <w:rsid w:val="00E76187"/>
    <w:rsid w:val="00E76969"/>
    <w:rsid w:val="00E77C66"/>
    <w:rsid w:val="00E80938"/>
    <w:rsid w:val="00E877E9"/>
    <w:rsid w:val="00E878E4"/>
    <w:rsid w:val="00E93261"/>
    <w:rsid w:val="00E948E8"/>
    <w:rsid w:val="00E9668A"/>
    <w:rsid w:val="00E97555"/>
    <w:rsid w:val="00EA102D"/>
    <w:rsid w:val="00EA247B"/>
    <w:rsid w:val="00EA25A5"/>
    <w:rsid w:val="00EA46CA"/>
    <w:rsid w:val="00EA4EDA"/>
    <w:rsid w:val="00EB06F9"/>
    <w:rsid w:val="00EB1D73"/>
    <w:rsid w:val="00EB4B1C"/>
    <w:rsid w:val="00EB75DF"/>
    <w:rsid w:val="00EC037D"/>
    <w:rsid w:val="00ED01D6"/>
    <w:rsid w:val="00EE349A"/>
    <w:rsid w:val="00EE4FF0"/>
    <w:rsid w:val="00EE5BAE"/>
    <w:rsid w:val="00EF1E2B"/>
    <w:rsid w:val="00EF226C"/>
    <w:rsid w:val="00EF418C"/>
    <w:rsid w:val="00EF5647"/>
    <w:rsid w:val="00F01FA9"/>
    <w:rsid w:val="00F021C5"/>
    <w:rsid w:val="00F02CAB"/>
    <w:rsid w:val="00F035BD"/>
    <w:rsid w:val="00F06490"/>
    <w:rsid w:val="00F064BE"/>
    <w:rsid w:val="00F07700"/>
    <w:rsid w:val="00F10F48"/>
    <w:rsid w:val="00F13C48"/>
    <w:rsid w:val="00F15827"/>
    <w:rsid w:val="00F22177"/>
    <w:rsid w:val="00F2661E"/>
    <w:rsid w:val="00F32F16"/>
    <w:rsid w:val="00F3323D"/>
    <w:rsid w:val="00F332EA"/>
    <w:rsid w:val="00F359BF"/>
    <w:rsid w:val="00F37EF2"/>
    <w:rsid w:val="00F4476E"/>
    <w:rsid w:val="00F449CB"/>
    <w:rsid w:val="00F52600"/>
    <w:rsid w:val="00F53076"/>
    <w:rsid w:val="00F54A61"/>
    <w:rsid w:val="00F55882"/>
    <w:rsid w:val="00F57C94"/>
    <w:rsid w:val="00F618AF"/>
    <w:rsid w:val="00F63BA7"/>
    <w:rsid w:val="00F6606B"/>
    <w:rsid w:val="00F66882"/>
    <w:rsid w:val="00F72776"/>
    <w:rsid w:val="00F72DCF"/>
    <w:rsid w:val="00F77E37"/>
    <w:rsid w:val="00F836B3"/>
    <w:rsid w:val="00F85729"/>
    <w:rsid w:val="00F85BA4"/>
    <w:rsid w:val="00F93EC6"/>
    <w:rsid w:val="00F96DCA"/>
    <w:rsid w:val="00F96FC6"/>
    <w:rsid w:val="00FA33A7"/>
    <w:rsid w:val="00FA3806"/>
    <w:rsid w:val="00FA6162"/>
    <w:rsid w:val="00FB0F1C"/>
    <w:rsid w:val="00FB3149"/>
    <w:rsid w:val="00FB579B"/>
    <w:rsid w:val="00FC4520"/>
    <w:rsid w:val="00FC7113"/>
    <w:rsid w:val="00FD2E2E"/>
    <w:rsid w:val="00FE3995"/>
    <w:rsid w:val="00FF012C"/>
    <w:rsid w:val="00FF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1AFFF"/>
  <w15:docId w15:val="{F1569426-EFB9-4D7D-8615-B61BA52E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96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517E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0B82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0506C"/>
    <w:pPr>
      <w:keepNext/>
      <w:tabs>
        <w:tab w:val="left" w:pos="0"/>
      </w:tabs>
      <w:suppressAutoHyphens/>
      <w:spacing w:before="240" w:after="60" w:line="240" w:lineRule="auto"/>
      <w:ind w:left="2160" w:hanging="18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C3153"/>
    <w:pPr>
      <w:spacing w:line="276" w:lineRule="auto"/>
      <w:ind w:firstLine="567"/>
      <w:jc w:val="both"/>
    </w:pPr>
    <w:rPr>
      <w:rFonts w:ascii="Times New Roman" w:hAnsi="Times New Roman"/>
      <w:sz w:val="28"/>
      <w:szCs w:val="22"/>
      <w:lang w:eastAsia="en-US"/>
    </w:rPr>
  </w:style>
  <w:style w:type="character" w:styleId="a4">
    <w:name w:val="Strong"/>
    <w:uiPriority w:val="22"/>
    <w:qFormat/>
    <w:rsid w:val="004259AB"/>
    <w:rPr>
      <w:b/>
      <w:bCs/>
    </w:rPr>
  </w:style>
  <w:style w:type="paragraph" w:customStyle="1" w:styleId="11">
    <w:name w:val="Знак1 Знак Знак Знак"/>
    <w:basedOn w:val="a"/>
    <w:rsid w:val="004259A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4259AB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с отступом Знак"/>
    <w:link w:val="a5"/>
    <w:rsid w:val="004259A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06390"/>
    <w:pPr>
      <w:ind w:left="720"/>
      <w:contextualSpacing/>
    </w:pPr>
  </w:style>
  <w:style w:type="paragraph" w:customStyle="1" w:styleId="ConsPlusNormal">
    <w:name w:val="ConsPlusNormal"/>
    <w:rsid w:val="003C15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10506C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a8">
    <w:name w:val="Hyperlink"/>
    <w:rsid w:val="00913F8A"/>
    <w:rPr>
      <w:color w:val="0000FF"/>
      <w:u w:val="single"/>
    </w:rPr>
  </w:style>
  <w:style w:type="paragraph" w:styleId="a9">
    <w:name w:val="endnote text"/>
    <w:basedOn w:val="a"/>
    <w:link w:val="aa"/>
    <w:uiPriority w:val="99"/>
    <w:semiHidden/>
    <w:unhideWhenUsed/>
    <w:rsid w:val="00757AC5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757AC5"/>
  </w:style>
  <w:style w:type="character" w:styleId="ab">
    <w:name w:val="endnote reference"/>
    <w:uiPriority w:val="99"/>
    <w:semiHidden/>
    <w:unhideWhenUsed/>
    <w:rsid w:val="00757AC5"/>
    <w:rPr>
      <w:vertAlign w:val="superscript"/>
    </w:rPr>
  </w:style>
  <w:style w:type="paragraph" w:styleId="ac">
    <w:name w:val="footnote text"/>
    <w:basedOn w:val="a"/>
    <w:link w:val="ad"/>
    <w:uiPriority w:val="99"/>
    <w:unhideWhenUsed/>
    <w:rsid w:val="00757AC5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57AC5"/>
  </w:style>
  <w:style w:type="character" w:styleId="ae">
    <w:name w:val="footnote reference"/>
    <w:uiPriority w:val="99"/>
    <w:semiHidden/>
    <w:unhideWhenUsed/>
    <w:rsid w:val="00757AC5"/>
    <w:rPr>
      <w:vertAlign w:val="superscript"/>
    </w:rPr>
  </w:style>
  <w:style w:type="character" w:customStyle="1" w:styleId="10">
    <w:name w:val="Заголовок 1 Знак"/>
    <w:link w:val="1"/>
    <w:uiPriority w:val="9"/>
    <w:rsid w:val="006517E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next w:val="a"/>
    <w:uiPriority w:val="39"/>
    <w:qFormat/>
    <w:rsid w:val="006517EF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af0">
    <w:name w:val="header"/>
    <w:basedOn w:val="a"/>
    <w:link w:val="af1"/>
    <w:uiPriority w:val="99"/>
    <w:unhideWhenUsed/>
    <w:rsid w:val="006517E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517EF"/>
    <w:rPr>
      <w:sz w:val="22"/>
      <w:szCs w:val="22"/>
    </w:rPr>
  </w:style>
  <w:style w:type="paragraph" w:styleId="af2">
    <w:name w:val="footer"/>
    <w:basedOn w:val="a"/>
    <w:link w:val="af3"/>
    <w:uiPriority w:val="99"/>
    <w:semiHidden/>
    <w:unhideWhenUsed/>
    <w:rsid w:val="006517E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rsid w:val="006517EF"/>
    <w:rPr>
      <w:sz w:val="22"/>
      <w:szCs w:val="22"/>
    </w:rPr>
  </w:style>
  <w:style w:type="table" w:styleId="af4">
    <w:name w:val="Table Grid"/>
    <w:basedOn w:val="a1"/>
    <w:rsid w:val="00217F4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Знак Знак Знак Знак Знак Знак Знак Знак Знак Знак"/>
    <w:basedOn w:val="a"/>
    <w:rsid w:val="00217F4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 Знак2 Знак Знак Знак Знак Знак Знак Знак"/>
    <w:basedOn w:val="a"/>
    <w:rsid w:val="001F05D6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655DBB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20">
    <w:name w:val="Заголовок 2 Знак"/>
    <w:link w:val="2"/>
    <w:rsid w:val="00C10B82"/>
    <w:rPr>
      <w:rFonts w:ascii="Arial" w:hAnsi="Arial" w:cs="Arial"/>
      <w:b/>
      <w:bCs/>
      <w:i/>
      <w:iCs/>
      <w:sz w:val="28"/>
      <w:szCs w:val="28"/>
    </w:rPr>
  </w:style>
  <w:style w:type="character" w:customStyle="1" w:styleId="af6">
    <w:name w:val="Основной текст_"/>
    <w:link w:val="22"/>
    <w:uiPriority w:val="99"/>
    <w:locked/>
    <w:rsid w:val="00EE5BAE"/>
    <w:rPr>
      <w:sz w:val="27"/>
      <w:szCs w:val="27"/>
      <w:shd w:val="clear" w:color="auto" w:fill="FFFFFF"/>
    </w:rPr>
  </w:style>
  <w:style w:type="paragraph" w:customStyle="1" w:styleId="22">
    <w:name w:val="Основной текст2"/>
    <w:basedOn w:val="a"/>
    <w:link w:val="af6"/>
    <w:uiPriority w:val="99"/>
    <w:rsid w:val="00EE5BAE"/>
    <w:pPr>
      <w:shd w:val="clear" w:color="auto" w:fill="FFFFFF"/>
      <w:spacing w:before="300" w:after="0" w:line="240" w:lineRule="atLeast"/>
      <w:jc w:val="center"/>
    </w:pPr>
    <w:rPr>
      <w:sz w:val="27"/>
      <w:szCs w:val="27"/>
    </w:rPr>
  </w:style>
  <w:style w:type="paragraph" w:customStyle="1" w:styleId="western">
    <w:name w:val="western"/>
    <w:basedOn w:val="a"/>
    <w:rsid w:val="0090752C"/>
    <w:pPr>
      <w:spacing w:before="100" w:beforeAutospacing="1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af7">
    <w:name w:val="Знак Знак Знак Знак"/>
    <w:basedOn w:val="a"/>
    <w:rsid w:val="00F07700"/>
    <w:pPr>
      <w:pageBreakBefore/>
      <w:spacing w:after="160" w:line="360" w:lineRule="auto"/>
    </w:pPr>
    <w:rPr>
      <w:rFonts w:ascii="Times New Roman" w:hAnsi="Times New Roman"/>
      <w:sz w:val="28"/>
      <w:szCs w:val="20"/>
      <w:lang w:val="en-US" w:eastAsia="en-US"/>
    </w:rPr>
  </w:style>
  <w:style w:type="paragraph" w:customStyle="1" w:styleId="FORMATTEXT">
    <w:name w:val=".FORMATTEXT"/>
    <w:rsid w:val="00DC0F3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10pt0">
    <w:name w:val="10pt0"/>
    <w:rsid w:val="00DD6F44"/>
    <w:rPr>
      <w:rFonts w:cs="Times New Roman"/>
    </w:rPr>
  </w:style>
  <w:style w:type="character" w:styleId="af8">
    <w:name w:val="page number"/>
    <w:basedOn w:val="a0"/>
    <w:rsid w:val="008F6F66"/>
  </w:style>
  <w:style w:type="paragraph" w:styleId="af9">
    <w:name w:val="Balloon Text"/>
    <w:basedOn w:val="a"/>
    <w:semiHidden/>
    <w:rsid w:val="006E4038"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rsid w:val="00437E0D"/>
    <w:pPr>
      <w:spacing w:after="120" w:line="480" w:lineRule="auto"/>
      <w:ind w:left="283"/>
    </w:pPr>
  </w:style>
  <w:style w:type="character" w:customStyle="1" w:styleId="visited">
    <w:name w:val="visited"/>
    <w:basedOn w:val="a0"/>
    <w:rsid w:val="00AF0D19"/>
  </w:style>
  <w:style w:type="character" w:customStyle="1" w:styleId="apple-converted-space">
    <w:name w:val="apple-converted-space"/>
    <w:basedOn w:val="a0"/>
    <w:rsid w:val="00AF0D19"/>
  </w:style>
  <w:style w:type="paragraph" w:styleId="afa">
    <w:name w:val="Document Map"/>
    <w:basedOn w:val="a"/>
    <w:semiHidden/>
    <w:rsid w:val="006C4D1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b">
    <w:name w:val="Normal (Web)"/>
    <w:basedOn w:val="a"/>
    <w:rsid w:val="000C44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5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55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2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80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22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46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373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614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687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8212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151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471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4625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8716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7194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456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937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29988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3533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8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6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2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98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4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125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250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099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874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880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871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5438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87075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045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1991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0003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49507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78923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04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64522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90133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432156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7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55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16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6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11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399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451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693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91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6080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3385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410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5108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61582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2847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203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0249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28840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005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02574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847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5514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68524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6568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2014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25764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33471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983862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39546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482641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921210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08896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91803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946188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18210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409102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80881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89560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370351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506028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085364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377593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540240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761722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84379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34269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619112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449390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477571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54772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675872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690902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93452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20084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82342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37914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892866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26C75C90F05BCFC9EFF5902826DD69AE5941571412362A5BF71A413449232C79ED3CC7E787E055E8A239293798DB27A1520F5F0C531D8EF6r1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26C75C90F05BCFC9EFF5902826DD69AE5C415B1516362A5BF71A413449232C79ED3CC7E787E457EEA239293798DB27A1520F5F0C531D8EF6r1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ttestova</dc:creator>
  <cp:lastModifiedBy>Аверина Юлия Евгеньевна</cp:lastModifiedBy>
  <cp:revision>4</cp:revision>
  <cp:lastPrinted>2015-02-27T06:19:00Z</cp:lastPrinted>
  <dcterms:created xsi:type="dcterms:W3CDTF">2020-02-26T13:29:00Z</dcterms:created>
  <dcterms:modified xsi:type="dcterms:W3CDTF">2021-01-11T09:45:00Z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-1693059834</vt:i4>
  </property>
</Properties>
</file>